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F3DEEC" w14:textId="77777777" w:rsidR="00C32859" w:rsidRPr="0064509D" w:rsidRDefault="00C32859">
      <w:pPr>
        <w:jc w:val="right"/>
      </w:pPr>
      <w:r w:rsidRPr="0064509D">
        <w:rPr>
          <w:b/>
          <w:szCs w:val="22"/>
        </w:rPr>
        <w:t>Ε_3</w:t>
      </w:r>
    </w:p>
    <w:tbl>
      <w:tblPr>
        <w:tblW w:w="988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70"/>
        <w:gridCol w:w="4517"/>
      </w:tblGrid>
      <w:tr w:rsidR="00C32859" w:rsidRPr="0064509D" w14:paraId="12B2B094" w14:textId="77777777" w:rsidTr="006B1CF4">
        <w:trPr>
          <w:trHeight w:val="3615"/>
        </w:trPr>
        <w:tc>
          <w:tcPr>
            <w:tcW w:w="5370" w:type="dxa"/>
            <w:shd w:val="clear" w:color="auto" w:fill="auto"/>
          </w:tcPr>
          <w:p w14:paraId="2CBBC932" w14:textId="77777777" w:rsidR="00C32859" w:rsidRPr="0064509D" w:rsidRDefault="004D1DCA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caps/>
                <w:sz w:val="22"/>
                <w:szCs w:val="22"/>
              </w:rPr>
              <w:t>ΕΞΟΥΣΙΟΔΟΤΗΜΕΝΟΣ</w:t>
            </w:r>
            <w:r w:rsidRPr="0064509D">
              <w:rPr>
                <w:b/>
                <w:sz w:val="22"/>
                <w:szCs w:val="22"/>
              </w:rPr>
              <w:t xml:space="preserve"> ΦΟΡΕΑΣ:</w:t>
            </w:r>
          </w:p>
          <w:p w14:paraId="3B224540" w14:textId="31F79C30" w:rsidR="004D1DCA" w:rsidRPr="0064509D" w:rsidRDefault="004D1DCA">
            <w:pPr>
              <w:pStyle w:val="a8"/>
              <w:spacing w:line="240" w:lineRule="auto"/>
              <w:rPr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>…………………………………………</w:t>
            </w:r>
          </w:p>
          <w:p w14:paraId="111BC7CD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64509D">
              <w:rPr>
                <w:bCs/>
                <w:sz w:val="22"/>
                <w:szCs w:val="22"/>
              </w:rPr>
              <w:t>Ταχ</w:t>
            </w:r>
            <w:proofErr w:type="spellEnd"/>
            <w:r w:rsidRPr="0064509D">
              <w:rPr>
                <w:bCs/>
                <w:sz w:val="22"/>
                <w:szCs w:val="22"/>
              </w:rPr>
              <w:t>. Δ/</w:t>
            </w:r>
            <w:proofErr w:type="spellStart"/>
            <w:r w:rsidRPr="0064509D">
              <w:rPr>
                <w:bCs/>
                <w:sz w:val="22"/>
                <w:szCs w:val="22"/>
              </w:rPr>
              <w:t>νση</w:t>
            </w:r>
            <w:proofErr w:type="spellEnd"/>
            <w:r w:rsidRPr="0064509D">
              <w:rPr>
                <w:bCs/>
                <w:sz w:val="22"/>
                <w:szCs w:val="22"/>
              </w:rPr>
              <w:t>: …………………………</w:t>
            </w:r>
          </w:p>
          <w:p w14:paraId="71CCB080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proofErr w:type="spellStart"/>
            <w:r w:rsidRPr="0064509D">
              <w:rPr>
                <w:bCs/>
                <w:sz w:val="22"/>
                <w:szCs w:val="22"/>
              </w:rPr>
              <w:t>Ταχ</w:t>
            </w:r>
            <w:proofErr w:type="spellEnd"/>
            <w:r w:rsidRPr="0064509D">
              <w:rPr>
                <w:bCs/>
                <w:sz w:val="22"/>
                <w:szCs w:val="22"/>
              </w:rPr>
              <w:t>. Κωδ.: ……………</w:t>
            </w:r>
          </w:p>
          <w:p w14:paraId="549C2512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64509D">
              <w:rPr>
                <w:bCs/>
                <w:sz w:val="22"/>
                <w:szCs w:val="22"/>
              </w:rPr>
              <w:t>Πληροφορίες: …………………………</w:t>
            </w:r>
          </w:p>
          <w:p w14:paraId="05470613" w14:textId="77777777" w:rsidR="0064509D" w:rsidRPr="0064509D" w:rsidRDefault="0064509D" w:rsidP="0064509D">
            <w:pPr>
              <w:autoSpaceDE w:val="0"/>
              <w:jc w:val="both"/>
              <w:rPr>
                <w:bCs/>
                <w:sz w:val="22"/>
                <w:szCs w:val="22"/>
              </w:rPr>
            </w:pPr>
            <w:r w:rsidRPr="0064509D">
              <w:rPr>
                <w:bCs/>
                <w:sz w:val="22"/>
                <w:szCs w:val="22"/>
              </w:rPr>
              <w:t>Τηλέφωνο: …………………………</w:t>
            </w:r>
          </w:p>
          <w:p w14:paraId="1D33ED6E" w14:textId="77777777" w:rsidR="0064509D" w:rsidRPr="0064509D" w:rsidRDefault="0064509D" w:rsidP="0064509D">
            <w:pPr>
              <w:pStyle w:val="a8"/>
              <w:spacing w:line="240" w:lineRule="auto"/>
              <w:rPr>
                <w:bCs/>
                <w:sz w:val="22"/>
                <w:szCs w:val="22"/>
              </w:rPr>
            </w:pPr>
            <w:proofErr w:type="spellStart"/>
            <w:r w:rsidRPr="0064509D">
              <w:rPr>
                <w:bCs/>
                <w:sz w:val="22"/>
                <w:szCs w:val="22"/>
              </w:rPr>
              <w:t>Fax</w:t>
            </w:r>
            <w:proofErr w:type="spellEnd"/>
            <w:r w:rsidRPr="0064509D">
              <w:rPr>
                <w:bCs/>
                <w:sz w:val="22"/>
                <w:szCs w:val="22"/>
              </w:rPr>
              <w:t>: …………………………</w:t>
            </w:r>
          </w:p>
          <w:p w14:paraId="00DB4625" w14:textId="77777777" w:rsidR="00C32859" w:rsidRPr="0064509D" w:rsidRDefault="00C32859">
            <w:pPr>
              <w:pStyle w:val="a8"/>
              <w:spacing w:line="240" w:lineRule="auto"/>
            </w:pPr>
            <w:r w:rsidRPr="0064509D">
              <w:rPr>
                <w:sz w:val="22"/>
                <w:szCs w:val="22"/>
                <w:lang w:val="en-US"/>
              </w:rPr>
              <w:t>E-mail</w:t>
            </w:r>
            <w:r w:rsidRPr="0064509D">
              <w:rPr>
                <w:sz w:val="22"/>
                <w:szCs w:val="22"/>
              </w:rPr>
              <w:t>: …………………………</w:t>
            </w:r>
          </w:p>
        </w:tc>
        <w:tc>
          <w:tcPr>
            <w:tcW w:w="4517" w:type="dxa"/>
            <w:shd w:val="clear" w:color="auto" w:fill="auto"/>
          </w:tcPr>
          <w:p w14:paraId="771EB6F4" w14:textId="1CFD3BCB" w:rsidR="00C32859" w:rsidRPr="0064509D" w:rsidRDefault="0064509D">
            <w:pPr>
              <w:pStyle w:val="a8"/>
              <w:spacing w:line="240" w:lineRule="auto"/>
              <w:rPr>
                <w:sz w:val="22"/>
                <w:szCs w:val="22"/>
              </w:rPr>
            </w:pPr>
            <w:proofErr w:type="spellStart"/>
            <w:r w:rsidRPr="0064509D">
              <w:rPr>
                <w:sz w:val="22"/>
                <w:szCs w:val="22"/>
              </w:rPr>
              <w:t>Ημ</w:t>
            </w:r>
            <w:proofErr w:type="spellEnd"/>
            <w:r w:rsidRPr="0064509D">
              <w:rPr>
                <w:sz w:val="22"/>
                <w:szCs w:val="22"/>
              </w:rPr>
              <w:t>/</w:t>
            </w:r>
            <w:proofErr w:type="spellStart"/>
            <w:r w:rsidRPr="0064509D">
              <w:rPr>
                <w:sz w:val="22"/>
                <w:szCs w:val="22"/>
              </w:rPr>
              <w:t>νία</w:t>
            </w:r>
            <w:proofErr w:type="spellEnd"/>
            <w:r w:rsidRPr="0064509D">
              <w:rPr>
                <w:sz w:val="22"/>
                <w:szCs w:val="22"/>
              </w:rPr>
              <w:t xml:space="preserve">: </w:t>
            </w:r>
            <w:r w:rsidR="00C32859" w:rsidRPr="0064509D">
              <w:rPr>
                <w:sz w:val="22"/>
                <w:szCs w:val="22"/>
              </w:rPr>
              <w:t>……/……/…………</w:t>
            </w:r>
          </w:p>
          <w:p w14:paraId="705DB3B6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sz w:val="22"/>
                <w:szCs w:val="22"/>
              </w:rPr>
              <w:t xml:space="preserve">Αρ. </w:t>
            </w:r>
            <w:proofErr w:type="spellStart"/>
            <w:r w:rsidRPr="0064509D">
              <w:rPr>
                <w:sz w:val="22"/>
                <w:szCs w:val="22"/>
              </w:rPr>
              <w:t>Πρωτ</w:t>
            </w:r>
            <w:proofErr w:type="spellEnd"/>
            <w:r w:rsidRPr="0064509D">
              <w:rPr>
                <w:sz w:val="22"/>
                <w:szCs w:val="22"/>
              </w:rPr>
              <w:t>.: …………</w:t>
            </w:r>
          </w:p>
          <w:p w14:paraId="55C44946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025"/>
            </w:tblGrid>
            <w:tr w:rsidR="00C32859" w:rsidRPr="0064509D" w14:paraId="21615609" w14:textId="77777777" w:rsidTr="0064509D">
              <w:tc>
                <w:tcPr>
                  <w:tcW w:w="30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63BDB84" w14:textId="77777777" w:rsidR="00C32859" w:rsidRPr="0064509D" w:rsidRDefault="00C32859">
                  <w:pPr>
                    <w:jc w:val="center"/>
                    <w:rPr>
                      <w:sz w:val="18"/>
                      <w:szCs w:val="18"/>
                    </w:rPr>
                  </w:pPr>
                  <w:r w:rsidRPr="0064509D">
                    <w:rPr>
                      <w:b/>
                      <w:bCs/>
                      <w:sz w:val="18"/>
                      <w:szCs w:val="18"/>
                      <w:u w:val="single"/>
                    </w:rPr>
                    <w:t>ΔΙΑΒΑΘΜΙΣΗ</w:t>
                  </w:r>
                  <w:r w:rsidRPr="0064509D">
                    <w:rPr>
                      <w:b/>
                      <w:bCs/>
                      <w:sz w:val="18"/>
                      <w:szCs w:val="18"/>
                    </w:rPr>
                    <w:t>: ΕΜΠΙΣΤΕΥΤΙΚΟ</w:t>
                  </w:r>
                </w:p>
              </w:tc>
            </w:tr>
          </w:tbl>
          <w:p w14:paraId="2E2E4D25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41524EEC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0DAA7C58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6070EFD1" w14:textId="77777777" w:rsidR="00C32859" w:rsidRPr="0064509D" w:rsidRDefault="00C32859">
            <w:pPr>
              <w:rPr>
                <w:b/>
                <w:sz w:val="22"/>
                <w:szCs w:val="22"/>
              </w:rPr>
            </w:pPr>
          </w:p>
          <w:p w14:paraId="67AD1970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  <w:u w:val="single"/>
              </w:rPr>
              <w:t>ΠΡΟΣ</w:t>
            </w:r>
            <w:r w:rsidRPr="0064509D">
              <w:rPr>
                <w:b/>
                <w:sz w:val="22"/>
                <w:szCs w:val="22"/>
              </w:rPr>
              <w:t>:</w:t>
            </w:r>
          </w:p>
          <w:p w14:paraId="76B5C8D5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 xml:space="preserve">Ο.Π.Ε.Κ.Ε.Π.Ε.  </w:t>
            </w:r>
          </w:p>
          <w:p w14:paraId="36E689D7" w14:textId="77777777" w:rsidR="00C32859" w:rsidRPr="0064509D" w:rsidRDefault="00C32859">
            <w:pPr>
              <w:pStyle w:val="a8"/>
              <w:spacing w:line="240" w:lineRule="auto"/>
              <w:rPr>
                <w:b/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>Δ/</w:t>
            </w:r>
            <w:proofErr w:type="spellStart"/>
            <w:r w:rsidRPr="0064509D">
              <w:rPr>
                <w:b/>
                <w:sz w:val="22"/>
                <w:szCs w:val="22"/>
              </w:rPr>
              <w:t>νση</w:t>
            </w:r>
            <w:proofErr w:type="spellEnd"/>
            <w:r w:rsidRPr="0064509D">
              <w:rPr>
                <w:b/>
                <w:sz w:val="22"/>
                <w:szCs w:val="22"/>
              </w:rPr>
              <w:t xml:space="preserve"> Αγροτικής Ανάπτυξης &amp; Αλιείας</w:t>
            </w:r>
          </w:p>
          <w:p w14:paraId="4542DDB0" w14:textId="77777777" w:rsidR="00C32859" w:rsidRPr="0064509D" w:rsidRDefault="00C32859">
            <w:pPr>
              <w:pStyle w:val="a8"/>
              <w:spacing w:line="240" w:lineRule="auto"/>
              <w:rPr>
                <w:sz w:val="22"/>
                <w:szCs w:val="22"/>
              </w:rPr>
            </w:pPr>
            <w:r w:rsidRPr="0064509D">
              <w:rPr>
                <w:b/>
                <w:sz w:val="22"/>
                <w:szCs w:val="22"/>
              </w:rPr>
              <w:t>Τμήμα Ανάπτυξης της Αγροτικής Οικονομίας</w:t>
            </w:r>
          </w:p>
          <w:p w14:paraId="313F87F3" w14:textId="77777777" w:rsidR="00C32859" w:rsidRPr="0064509D" w:rsidRDefault="00C32859">
            <w:pPr>
              <w:pStyle w:val="a8"/>
              <w:spacing w:line="240" w:lineRule="auto"/>
              <w:rPr>
                <w:sz w:val="22"/>
                <w:szCs w:val="22"/>
              </w:rPr>
            </w:pPr>
            <w:r w:rsidRPr="0064509D">
              <w:rPr>
                <w:sz w:val="22"/>
                <w:szCs w:val="22"/>
              </w:rPr>
              <w:t>Δομοκού 5</w:t>
            </w:r>
          </w:p>
          <w:p w14:paraId="6D4F350A" w14:textId="77777777" w:rsidR="00C32859" w:rsidRPr="0064509D" w:rsidRDefault="00C32859">
            <w:pPr>
              <w:pStyle w:val="a8"/>
              <w:spacing w:line="240" w:lineRule="auto"/>
            </w:pPr>
            <w:r w:rsidRPr="0064509D">
              <w:rPr>
                <w:sz w:val="22"/>
                <w:szCs w:val="22"/>
              </w:rPr>
              <w:t>Τ.Κ. 104 45, Αθήνα</w:t>
            </w:r>
          </w:p>
        </w:tc>
      </w:tr>
    </w:tbl>
    <w:p w14:paraId="6C2CDFA0" w14:textId="77777777" w:rsidR="00C32859" w:rsidRPr="0064509D" w:rsidRDefault="00C32859">
      <w:pPr>
        <w:rPr>
          <w:szCs w:val="22"/>
        </w:rPr>
      </w:pPr>
    </w:p>
    <w:p w14:paraId="108BF05E" w14:textId="77777777" w:rsidR="00C32859" w:rsidRPr="0064509D" w:rsidRDefault="00C32859">
      <w:pPr>
        <w:ind w:left="57" w:right="57" w:firstLine="57"/>
        <w:rPr>
          <w:szCs w:val="22"/>
        </w:rPr>
      </w:pPr>
    </w:p>
    <w:p w14:paraId="639107B5" w14:textId="77777777" w:rsidR="00C32859" w:rsidRPr="0064509D" w:rsidRDefault="00C32859">
      <w:pPr>
        <w:ind w:left="57" w:right="57" w:firstLine="57"/>
        <w:jc w:val="both"/>
        <w:rPr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1"/>
        <w:gridCol w:w="9037"/>
      </w:tblGrid>
      <w:tr w:rsidR="00C32859" w:rsidRPr="0064509D" w14:paraId="35F201D9" w14:textId="77777777" w:rsidTr="0064509D">
        <w:trPr>
          <w:jc w:val="center"/>
        </w:trPr>
        <w:tc>
          <w:tcPr>
            <w:tcW w:w="851" w:type="dxa"/>
            <w:shd w:val="clear" w:color="auto" w:fill="auto"/>
          </w:tcPr>
          <w:p w14:paraId="4DE1A87C" w14:textId="77777777" w:rsidR="00C32859" w:rsidRPr="0064509D" w:rsidRDefault="00C32859">
            <w:pPr>
              <w:pStyle w:val="a8"/>
              <w:spacing w:line="240" w:lineRule="auto"/>
              <w:ind w:right="57"/>
            </w:pPr>
            <w:r w:rsidRPr="0064509D">
              <w:rPr>
                <w:b/>
                <w:sz w:val="22"/>
                <w:szCs w:val="22"/>
                <w:u w:val="single"/>
              </w:rPr>
              <w:t>Θέμα</w:t>
            </w:r>
            <w:r w:rsidRPr="0064509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037" w:type="dxa"/>
            <w:shd w:val="clear" w:color="auto" w:fill="auto"/>
            <w:vAlign w:val="center"/>
          </w:tcPr>
          <w:p w14:paraId="65096EF1" w14:textId="77777777" w:rsidR="00C32859" w:rsidRPr="0064509D" w:rsidRDefault="00C32859">
            <w:pPr>
              <w:pStyle w:val="a8"/>
              <w:spacing w:line="240" w:lineRule="auto"/>
              <w:ind w:right="57"/>
            </w:pPr>
            <w:r w:rsidRPr="0064509D">
              <w:rPr>
                <w:b/>
                <w:sz w:val="22"/>
                <w:szCs w:val="22"/>
              </w:rPr>
              <w:t>Αποστολή παρτίδας πληρωμής στο πλαίσιο του Μέτρου 20 «Τεχνική Βοήθεια Κρατών Μελών» του ΠΑΑ 2014-2020</w:t>
            </w:r>
          </w:p>
        </w:tc>
      </w:tr>
    </w:tbl>
    <w:p w14:paraId="203DA3B2" w14:textId="77777777" w:rsidR="00C32859" w:rsidRPr="0064509D" w:rsidRDefault="00C32859">
      <w:pPr>
        <w:pStyle w:val="a8"/>
        <w:spacing w:line="240" w:lineRule="auto"/>
        <w:ind w:left="57" w:right="57" w:firstLine="57"/>
        <w:rPr>
          <w:b/>
          <w:sz w:val="22"/>
          <w:szCs w:val="22"/>
        </w:rPr>
      </w:pPr>
    </w:p>
    <w:p w14:paraId="77BDB08A" w14:textId="35F911D9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Σας διαβιβάζουμε την με αριθμό ____________________</w:t>
      </w:r>
      <w:r w:rsidRPr="0064509D">
        <w:rPr>
          <w:b/>
          <w:sz w:val="22"/>
          <w:szCs w:val="22"/>
        </w:rPr>
        <w:t xml:space="preserve"> </w:t>
      </w:r>
      <w:r w:rsidRPr="0064509D">
        <w:rPr>
          <w:sz w:val="22"/>
          <w:szCs w:val="22"/>
        </w:rPr>
        <w:t>παρτίδα πληρωμής</w:t>
      </w:r>
      <w:r w:rsidR="00775016">
        <w:rPr>
          <w:sz w:val="22"/>
          <w:szCs w:val="22"/>
        </w:rPr>
        <w:t>/</w:t>
      </w:r>
      <w:r w:rsidR="00775016" w:rsidRPr="002B670F">
        <w:rPr>
          <w:sz w:val="22"/>
          <w:szCs w:val="22"/>
        </w:rPr>
        <w:t>προπληρωμής</w:t>
      </w:r>
      <w:r w:rsidRPr="0064509D">
        <w:rPr>
          <w:sz w:val="22"/>
          <w:szCs w:val="22"/>
        </w:rPr>
        <w:t xml:space="preserve"> του Μέτρου 20 «Τεχνική Βοήθεια Κρατών Μελών» του ΠΑΑ 2014-2020 για ποσό _____________€ που αφορά:</w:t>
      </w:r>
    </w:p>
    <w:p w14:paraId="432A85E9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Τίτλος Πράξης: _______________________</w:t>
      </w:r>
    </w:p>
    <w:p w14:paraId="1D0758D1" w14:textId="0C527FF5" w:rsidR="00920F7C" w:rsidRPr="00920F7C" w:rsidRDefault="00920F7C" w:rsidP="00920F7C">
      <w:pPr>
        <w:pStyle w:val="22"/>
        <w:ind w:right="57" w:firstLine="0"/>
        <w:rPr>
          <w:sz w:val="22"/>
          <w:szCs w:val="22"/>
        </w:rPr>
      </w:pPr>
      <w:r w:rsidRPr="00920F7C">
        <w:rPr>
          <w:sz w:val="22"/>
          <w:szCs w:val="22"/>
        </w:rPr>
        <w:t>Κατηγορία ενέργειας: _______________________</w:t>
      </w:r>
    </w:p>
    <w:p w14:paraId="51600526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Κωδικός ΟΠΣΑΑ: _______________________</w:t>
      </w:r>
    </w:p>
    <w:p w14:paraId="6BB263E9" w14:textId="77777777" w:rsidR="00C32859" w:rsidRPr="0064509D" w:rsidRDefault="00C32859" w:rsidP="0064509D">
      <w:pPr>
        <w:pStyle w:val="22"/>
        <w:ind w:firstLine="0"/>
        <w:rPr>
          <w:sz w:val="22"/>
          <w:szCs w:val="22"/>
        </w:rPr>
      </w:pPr>
      <w:r w:rsidRPr="0064509D">
        <w:rPr>
          <w:sz w:val="22"/>
          <w:szCs w:val="22"/>
        </w:rPr>
        <w:t>Κωδικός ΣΑΕ: _______________________</w:t>
      </w:r>
    </w:p>
    <w:p w14:paraId="35AFCB12" w14:textId="22C41FDF" w:rsidR="00C32859" w:rsidRPr="0064509D" w:rsidRDefault="00C32859" w:rsidP="0064509D">
      <w:pPr>
        <w:pStyle w:val="22"/>
        <w:ind w:right="57" w:firstLine="0"/>
        <w:rPr>
          <w:sz w:val="22"/>
          <w:szCs w:val="22"/>
        </w:rPr>
      </w:pPr>
      <w:r w:rsidRPr="0064509D">
        <w:rPr>
          <w:sz w:val="22"/>
          <w:szCs w:val="22"/>
        </w:rPr>
        <w:t>Είδος πληρωμής:</w:t>
      </w:r>
      <w:r w:rsidRPr="0064509D">
        <w:rPr>
          <w:b/>
          <w:sz w:val="22"/>
          <w:szCs w:val="22"/>
        </w:rPr>
        <w:t xml:space="preserve"> </w:t>
      </w:r>
      <w:r w:rsidRPr="0064509D">
        <w:rPr>
          <w:sz w:val="22"/>
          <w:szCs w:val="22"/>
        </w:rPr>
        <w:t>_______________________</w:t>
      </w:r>
      <w:r w:rsidRPr="0064509D">
        <w:rPr>
          <w:b/>
          <w:sz w:val="22"/>
          <w:szCs w:val="22"/>
        </w:rPr>
        <w:t xml:space="preserve"> </w:t>
      </w:r>
      <w:r w:rsidRPr="0064509D">
        <w:rPr>
          <w:sz w:val="22"/>
          <w:szCs w:val="22"/>
        </w:rPr>
        <w:t>(</w:t>
      </w:r>
      <w:r w:rsidRPr="0064509D">
        <w:rPr>
          <w:i/>
          <w:sz w:val="22"/>
          <w:szCs w:val="22"/>
        </w:rPr>
        <w:t>μερική-τελική</w:t>
      </w:r>
      <w:r w:rsidR="00775016" w:rsidRPr="00775016">
        <w:rPr>
          <w:i/>
          <w:sz w:val="22"/>
          <w:szCs w:val="22"/>
        </w:rPr>
        <w:t xml:space="preserve">- </w:t>
      </w:r>
      <w:r w:rsidR="00775016" w:rsidRPr="002B670F">
        <w:rPr>
          <w:i/>
          <w:sz w:val="22"/>
          <w:szCs w:val="22"/>
        </w:rPr>
        <w:t>προπληρωμή</w:t>
      </w:r>
      <w:r w:rsidRPr="0064509D">
        <w:rPr>
          <w:sz w:val="22"/>
          <w:szCs w:val="22"/>
        </w:rPr>
        <w:t>)</w:t>
      </w:r>
    </w:p>
    <w:p w14:paraId="20F6365D" w14:textId="64ACD829" w:rsidR="00C32859" w:rsidRDefault="00C32859" w:rsidP="0064509D">
      <w:pPr>
        <w:pStyle w:val="22"/>
        <w:ind w:right="57" w:firstLine="0"/>
        <w:rPr>
          <w:sz w:val="22"/>
          <w:szCs w:val="22"/>
        </w:rPr>
      </w:pPr>
    </w:p>
    <w:p w14:paraId="55ED95E7" w14:textId="77777777" w:rsidR="0064509D" w:rsidRPr="0064509D" w:rsidRDefault="0064509D" w:rsidP="0064509D">
      <w:pPr>
        <w:pStyle w:val="22"/>
        <w:ind w:right="57" w:firstLine="0"/>
        <w:rPr>
          <w:sz w:val="22"/>
          <w:szCs w:val="22"/>
        </w:rPr>
      </w:pPr>
    </w:p>
    <w:p w14:paraId="01247EDC" w14:textId="77777777" w:rsidR="0064509D" w:rsidRDefault="00C32859" w:rsidP="0064509D">
      <w:pPr>
        <w:tabs>
          <w:tab w:val="left" w:pos="5954"/>
          <w:tab w:val="left" w:pos="6096"/>
        </w:tabs>
        <w:ind w:left="5761"/>
        <w:jc w:val="center"/>
        <w:rPr>
          <w:b/>
          <w:bCs/>
          <w:sz w:val="22"/>
          <w:szCs w:val="22"/>
        </w:rPr>
      </w:pPr>
      <w:r w:rsidRPr="0064509D">
        <w:rPr>
          <w:b/>
          <w:bCs/>
          <w:sz w:val="22"/>
          <w:szCs w:val="22"/>
        </w:rPr>
        <w:t>Ο ΠΡΟΪΣΤΑΜΕΝΟΣ</w:t>
      </w:r>
    </w:p>
    <w:p w14:paraId="5CB68FE2" w14:textId="3A03D84D" w:rsidR="00C32859" w:rsidRPr="0064509D" w:rsidRDefault="0064509D" w:rsidP="0064509D">
      <w:pPr>
        <w:tabs>
          <w:tab w:val="left" w:pos="5954"/>
          <w:tab w:val="left" w:pos="6096"/>
        </w:tabs>
        <w:ind w:left="5761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ΤΗΣ </w:t>
      </w:r>
      <w:r w:rsidR="000F313C" w:rsidRPr="0064509D">
        <w:rPr>
          <w:b/>
          <w:bCs/>
          <w:sz w:val="22"/>
          <w:szCs w:val="22"/>
        </w:rPr>
        <w:t xml:space="preserve">ΥΠΗΡΕΣΙΑΣ </w:t>
      </w:r>
    </w:p>
    <w:p w14:paraId="62BACAB5" w14:textId="77777777" w:rsidR="00C32859" w:rsidRPr="0064509D" w:rsidRDefault="00C32859" w:rsidP="0064509D">
      <w:pPr>
        <w:ind w:left="5761"/>
        <w:jc w:val="center"/>
        <w:rPr>
          <w:b/>
          <w:bCs/>
          <w:sz w:val="22"/>
          <w:szCs w:val="22"/>
        </w:rPr>
      </w:pPr>
    </w:p>
    <w:p w14:paraId="32FF7A64" w14:textId="77777777" w:rsidR="00C32859" w:rsidRPr="0064509D" w:rsidRDefault="00C32859" w:rsidP="0064509D">
      <w:pPr>
        <w:ind w:left="5761"/>
        <w:jc w:val="center"/>
        <w:rPr>
          <w:b/>
          <w:bCs/>
          <w:sz w:val="22"/>
          <w:szCs w:val="22"/>
        </w:rPr>
      </w:pPr>
    </w:p>
    <w:p w14:paraId="0E0712BE" w14:textId="77777777" w:rsidR="00C32859" w:rsidRPr="0064509D" w:rsidRDefault="00C32859" w:rsidP="0064509D">
      <w:pPr>
        <w:ind w:left="5761"/>
        <w:jc w:val="center"/>
        <w:rPr>
          <w:b/>
          <w:bCs/>
          <w:sz w:val="22"/>
          <w:szCs w:val="22"/>
        </w:rPr>
      </w:pPr>
    </w:p>
    <w:p w14:paraId="4066B048" w14:textId="77777777" w:rsidR="00C32859" w:rsidRPr="0064509D" w:rsidRDefault="00C32859" w:rsidP="0064509D">
      <w:pPr>
        <w:ind w:left="5761"/>
        <w:jc w:val="center"/>
        <w:rPr>
          <w:bCs/>
          <w:i/>
          <w:sz w:val="22"/>
          <w:szCs w:val="22"/>
        </w:rPr>
      </w:pPr>
      <w:r w:rsidRPr="0064509D">
        <w:rPr>
          <w:rFonts w:eastAsia="Calibri"/>
          <w:b/>
          <w:bCs/>
          <w:sz w:val="22"/>
          <w:szCs w:val="22"/>
        </w:rPr>
        <w:t>……………………………</w:t>
      </w:r>
    </w:p>
    <w:p w14:paraId="3E8588E8" w14:textId="77777777" w:rsidR="00C32859" w:rsidRPr="0064509D" w:rsidRDefault="00C32859" w:rsidP="0064509D">
      <w:pPr>
        <w:ind w:left="5761"/>
        <w:jc w:val="center"/>
        <w:rPr>
          <w:i/>
          <w:szCs w:val="22"/>
        </w:rPr>
      </w:pPr>
      <w:r w:rsidRPr="0064509D">
        <w:rPr>
          <w:bCs/>
          <w:i/>
          <w:sz w:val="22"/>
          <w:szCs w:val="22"/>
        </w:rPr>
        <w:t>(ονοματεπώνυμο)</w:t>
      </w:r>
    </w:p>
    <w:p w14:paraId="23E20273" w14:textId="77777777" w:rsidR="00C32859" w:rsidRPr="0064509D" w:rsidRDefault="00C32859">
      <w:pPr>
        <w:ind w:left="57" w:right="57" w:firstLine="57"/>
        <w:jc w:val="both"/>
        <w:rPr>
          <w:i/>
          <w:szCs w:val="22"/>
        </w:rPr>
      </w:pPr>
    </w:p>
    <w:p w14:paraId="3084CB46" w14:textId="77777777" w:rsidR="00C32859" w:rsidRPr="0064509D" w:rsidRDefault="00C32859">
      <w:pPr>
        <w:ind w:left="57" w:right="57" w:firstLine="57"/>
        <w:jc w:val="both"/>
        <w:rPr>
          <w:i/>
          <w:szCs w:val="22"/>
        </w:rPr>
      </w:pPr>
    </w:p>
    <w:p w14:paraId="7176F992" w14:textId="77777777" w:rsidR="00C32859" w:rsidRPr="0064509D" w:rsidRDefault="00C32859">
      <w:pPr>
        <w:pStyle w:val="22"/>
        <w:ind w:firstLine="0"/>
        <w:rPr>
          <w:rFonts w:eastAsia="Calibri"/>
          <w:lang w:val="en-US"/>
        </w:rPr>
      </w:pPr>
      <w:r w:rsidRPr="0064509D">
        <w:rPr>
          <w:b/>
          <w:sz w:val="22"/>
          <w:szCs w:val="22"/>
          <w:u w:val="single"/>
        </w:rPr>
        <w:t xml:space="preserve">Συνημμένα </w:t>
      </w:r>
    </w:p>
    <w:p w14:paraId="7C513844" w14:textId="77777777" w:rsidR="00C32859" w:rsidRPr="0064509D" w:rsidRDefault="00C32859">
      <w:pPr>
        <w:pStyle w:val="BodyText1"/>
        <w:numPr>
          <w:ilvl w:val="0"/>
          <w:numId w:val="19"/>
        </w:numPr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64509D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52E88E00" w14:textId="77777777" w:rsidR="00C32859" w:rsidRPr="0064509D" w:rsidRDefault="00C32859">
      <w:pPr>
        <w:pStyle w:val="BodyText1"/>
        <w:numPr>
          <w:ilvl w:val="0"/>
          <w:numId w:val="19"/>
        </w:numPr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64509D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3E9C753C" w14:textId="77777777" w:rsidR="00C32859" w:rsidRPr="00C1600E" w:rsidRDefault="00C32859">
      <w:pPr>
        <w:pStyle w:val="BodyText1"/>
        <w:numPr>
          <w:ilvl w:val="0"/>
          <w:numId w:val="19"/>
        </w:numPr>
        <w:overflowPunct/>
        <w:autoSpaceDE/>
        <w:spacing w:after="0" w:line="320" w:lineRule="exact"/>
        <w:textAlignment w:val="auto"/>
        <w:rPr>
          <w:rFonts w:ascii="Times New Roman" w:eastAsia="Calibri" w:hAnsi="Times New Roman" w:cs="Times New Roman"/>
          <w:lang w:val="en-US"/>
        </w:rPr>
      </w:pPr>
      <w:r w:rsidRPr="0064509D">
        <w:rPr>
          <w:rFonts w:ascii="Times New Roman" w:eastAsia="Calibri" w:hAnsi="Times New Roman" w:cs="Times New Roman"/>
          <w:lang w:val="en-US"/>
        </w:rPr>
        <w:t>…………………………………………</w:t>
      </w:r>
    </w:p>
    <w:p w14:paraId="134A5378" w14:textId="77777777" w:rsidR="00E02721" w:rsidRPr="0064509D" w:rsidRDefault="00E02721" w:rsidP="000F313C">
      <w:pPr>
        <w:pStyle w:val="ac"/>
        <w:rPr>
          <w:sz w:val="22"/>
          <w:szCs w:val="22"/>
          <w:lang w:val="el-GR"/>
        </w:rPr>
      </w:pPr>
    </w:p>
    <w:sectPr w:rsidR="00E02721" w:rsidRPr="0064509D" w:rsidSect="0064509D">
      <w:footerReference w:type="default" r:id="rId8"/>
      <w:pgSz w:w="11906" w:h="16838"/>
      <w:pgMar w:top="1134" w:right="1134" w:bottom="1134" w:left="1134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2D6E7" w14:textId="77777777" w:rsidR="005801E0" w:rsidRDefault="005801E0">
      <w:r>
        <w:separator/>
      </w:r>
    </w:p>
  </w:endnote>
  <w:endnote w:type="continuationSeparator" w:id="0">
    <w:p w14:paraId="0A3C422D" w14:textId="77777777" w:rsidR="005801E0" w:rsidRDefault="0058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1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Times New Roman"/>
    <w:charset w:val="A1"/>
    <w:family w:val="roman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4C9D9E" w14:textId="1E8F7CB8" w:rsidR="00D87987" w:rsidRPr="0064509D" w:rsidRDefault="00C1600E" w:rsidP="0064509D">
    <w:pPr>
      <w:pStyle w:val="ae"/>
      <w:jc w:val="center"/>
      <w:rPr>
        <w:rFonts w:ascii="Calibri" w:hAnsi="Calibri" w:cs="Calibri"/>
        <w:sz w:val="20"/>
        <w:szCs w:val="22"/>
      </w:rPr>
    </w:pPr>
    <w:r>
      <w:rPr>
        <w:rFonts w:ascii="Calibri" w:hAnsi="Calibri" w:cs="Calibri"/>
        <w:sz w:val="20"/>
        <w:szCs w:val="22"/>
      </w:rPr>
      <w:pict w14:anchorId="4854AE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9.7pt;height:48.9pt" filled="t">
          <v:fill color2="black"/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8DAE95" w14:textId="77777777" w:rsidR="005801E0" w:rsidRDefault="005801E0">
      <w:r>
        <w:separator/>
      </w:r>
    </w:p>
  </w:footnote>
  <w:footnote w:type="continuationSeparator" w:id="0">
    <w:p w14:paraId="7069EBA6" w14:textId="77777777" w:rsidR="005801E0" w:rsidRDefault="0058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1"/>
      <w:lvlText w:val="%1)"/>
      <w:lvlJc w:val="left"/>
      <w:pPr>
        <w:tabs>
          <w:tab w:val="num" w:pos="408"/>
        </w:tabs>
        <w:ind w:left="408" w:hanging="408"/>
      </w:pPr>
      <w:rPr>
        <w:color w:val="auto"/>
      </w:rPr>
    </w:lvl>
    <w:lvl w:ilvl="1">
      <w:start w:val="1"/>
      <w:numFmt w:val="decimal"/>
      <w:pStyle w:val="2"/>
      <w:lvlText w:val="%1.%2"/>
      <w:lvlJc w:val="left"/>
      <w:pPr>
        <w:tabs>
          <w:tab w:val="num" w:pos="996"/>
        </w:tabs>
        <w:ind w:left="99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1424"/>
        </w:tabs>
        <w:ind w:left="1424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284"/>
        </w:tabs>
        <w:ind w:left="128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428"/>
        </w:tabs>
        <w:ind w:left="142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572"/>
        </w:tabs>
        <w:ind w:left="157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716"/>
        </w:tabs>
        <w:ind w:left="171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04"/>
        </w:tabs>
        <w:ind w:left="200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 w:val="0"/>
        <w:sz w:val="22"/>
        <w:szCs w:val="22"/>
      </w:rPr>
    </w:lvl>
    <w:lvl w:ilvl="1">
      <w:start w:val="1"/>
      <w:numFmt w:val="bullet"/>
      <w:lvlText w:val=""/>
      <w:lvlJc w:val="left"/>
      <w:pPr>
        <w:tabs>
          <w:tab w:val="num" w:pos="654"/>
        </w:tabs>
        <w:ind w:left="654" w:hanging="360"/>
      </w:pPr>
      <w:rPr>
        <w:rFonts w:ascii="Wingdings 2" w:hAnsi="Wingdings 2" w:cs="Wingdings 2"/>
      </w:rPr>
    </w:lvl>
    <w:lvl w:ilvl="2">
      <w:start w:val="1"/>
      <w:numFmt w:val="bullet"/>
      <w:lvlText w:val="■"/>
      <w:lvlJc w:val="left"/>
      <w:pPr>
        <w:tabs>
          <w:tab w:val="num" w:pos="1014"/>
        </w:tabs>
        <w:ind w:left="1014" w:hanging="360"/>
      </w:pPr>
      <w:rPr>
        <w:rFonts w:ascii="StarSymbol" w:hAnsi="StarSymbol" w:cs="StarSymbol"/>
      </w:rPr>
    </w:lvl>
    <w:lvl w:ilvl="3">
      <w:start w:val="1"/>
      <w:numFmt w:val="bullet"/>
      <w:lvlText w:val=""/>
      <w:lvlJc w:val="left"/>
      <w:pPr>
        <w:tabs>
          <w:tab w:val="num" w:pos="1374"/>
        </w:tabs>
        <w:ind w:left="1374" w:hanging="360"/>
      </w:pPr>
      <w:rPr>
        <w:rFonts w:ascii="Wingdings" w:hAnsi="Wingdings" w:cs="Wingdings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1734" w:hanging="360"/>
      </w:pPr>
      <w:rPr>
        <w:rFonts w:ascii="Wingdings 2" w:hAnsi="Wingdings 2" w:cs="Wingdings 2"/>
      </w:rPr>
    </w:lvl>
    <w:lvl w:ilvl="5">
      <w:start w:val="1"/>
      <w:numFmt w:val="bullet"/>
      <w:lvlText w:val="■"/>
      <w:lvlJc w:val="left"/>
      <w:pPr>
        <w:tabs>
          <w:tab w:val="num" w:pos="2094"/>
        </w:tabs>
        <w:ind w:left="2094" w:hanging="360"/>
      </w:pPr>
      <w:rPr>
        <w:rFonts w:ascii="StarSymbol" w:hAnsi="StarSymbol" w:cs="StarSymbol"/>
      </w:rPr>
    </w:lvl>
    <w:lvl w:ilvl="6">
      <w:start w:val="1"/>
      <w:numFmt w:val="bullet"/>
      <w:lvlText w:val=""/>
      <w:lvlJc w:val="left"/>
      <w:pPr>
        <w:tabs>
          <w:tab w:val="num" w:pos="2454"/>
        </w:tabs>
        <w:ind w:left="2454" w:hanging="360"/>
      </w:pPr>
      <w:rPr>
        <w:rFonts w:ascii="Wingdings" w:hAnsi="Wingdings" w:cs="Wingdings"/>
      </w:rPr>
    </w:lvl>
    <w:lvl w:ilvl="7">
      <w:start w:val="1"/>
      <w:numFmt w:val="bullet"/>
      <w:lvlText w:val=""/>
      <w:lvlJc w:val="left"/>
      <w:pPr>
        <w:tabs>
          <w:tab w:val="num" w:pos="2814"/>
        </w:tabs>
        <w:ind w:left="2814" w:hanging="360"/>
      </w:pPr>
      <w:rPr>
        <w:rFonts w:ascii="Wingdings 2" w:hAnsi="Wingdings 2" w:cs="Wingdings 2"/>
      </w:rPr>
    </w:lvl>
    <w:lvl w:ilvl="8">
      <w:start w:val="1"/>
      <w:numFmt w:val="bullet"/>
      <w:lvlText w:val="■"/>
      <w:lvlJc w:val="left"/>
      <w:pPr>
        <w:tabs>
          <w:tab w:val="num" w:pos="3174"/>
        </w:tabs>
        <w:ind w:left="3174" w:hanging="360"/>
      </w:pPr>
      <w:rPr>
        <w:rFonts w:ascii="StarSymbol" w:hAnsi="StarSymbol" w:cs="Star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bCs w:val="0"/>
        <w:i w:val="0"/>
        <w:iCs w:val="0"/>
        <w:color w:val="000000"/>
        <w:sz w:val="22"/>
        <w:szCs w:val="22"/>
        <w:lang w:val="en-U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708" w:hanging="360"/>
      </w:pPr>
      <w:rPr>
        <w:rFonts w:ascii="Calibri" w:hAnsi="Calibri" w:cs="Calibri"/>
        <w:b/>
        <w:bCs/>
        <w:sz w:val="22"/>
        <w:szCs w:val="22"/>
        <w:lang w:val="el-GR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lang w:val="el-GR"/>
      </w:rPr>
    </w:lvl>
  </w:abstractNum>
  <w:abstractNum w:abstractNumId="6" w15:restartNumberingAfterBreak="0">
    <w:nsid w:val="00000007"/>
    <w:multiLevelType w:val="multilevel"/>
    <w:tmpl w:val="75AE19FC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 w:val="0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  <w:lang w:eastAsia="en-US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2"/>
        <w:szCs w:val="22"/>
      </w:rPr>
    </w:lvl>
  </w:abstractNum>
  <w:abstractNum w:abstractNumId="15" w15:restartNumberingAfterBreak="0">
    <w:nsid w:val="00000010"/>
    <w:multiLevelType w:val="multilevel"/>
    <w:tmpl w:val="42C633CE"/>
    <w:name w:val="WW8Num1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color w:val="auto"/>
        <w:sz w:val="22"/>
        <w:szCs w:val="22"/>
        <w:highlight w:val="yellow"/>
        <w:lang w:eastAsia="en-US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8" w15:restartNumberingAfterBreak="0">
    <w:nsid w:val="00000013"/>
    <w:multiLevelType w:val="singleLevel"/>
    <w:tmpl w:val="06204F8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Calibri"/>
        <w:b w:val="0"/>
        <w:bCs w:val="0"/>
        <w:color w:val="auto"/>
        <w:lang w:val="el-GR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Letter"/>
      <w:lvlText w:val="%1."/>
      <w:lvlJc w:val="left"/>
      <w:pPr>
        <w:tabs>
          <w:tab w:val="num" w:pos="720"/>
        </w:tabs>
        <w:ind w:left="360" w:hanging="360"/>
      </w:pPr>
      <w:rPr>
        <w:rFonts w:ascii="Calibri" w:hAnsi="Calibri" w:cs="Courier New" w:hint="default"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  <w:highlight w:val="yellow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20" w15:restartNumberingAfterBreak="0">
    <w:nsid w:val="087F276D"/>
    <w:multiLevelType w:val="hybridMultilevel"/>
    <w:tmpl w:val="6BAE4BE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0CB11290"/>
    <w:multiLevelType w:val="hybridMultilevel"/>
    <w:tmpl w:val="CC7C66DC"/>
    <w:lvl w:ilvl="0" w:tplc="BB761FB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2" w15:restartNumberingAfterBreak="0">
    <w:nsid w:val="0E370033"/>
    <w:multiLevelType w:val="hybridMultilevel"/>
    <w:tmpl w:val="231C2DA6"/>
    <w:lvl w:ilvl="0" w:tplc="DC043F3A">
      <w:start w:val="4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70" w:hanging="360"/>
      </w:pPr>
    </w:lvl>
    <w:lvl w:ilvl="2" w:tplc="0408001B" w:tentative="1">
      <w:start w:val="1"/>
      <w:numFmt w:val="lowerRoman"/>
      <w:lvlText w:val="%3."/>
      <w:lvlJc w:val="right"/>
      <w:pPr>
        <w:ind w:left="2190" w:hanging="180"/>
      </w:pPr>
    </w:lvl>
    <w:lvl w:ilvl="3" w:tplc="0408000F" w:tentative="1">
      <w:start w:val="1"/>
      <w:numFmt w:val="decimal"/>
      <w:lvlText w:val="%4."/>
      <w:lvlJc w:val="left"/>
      <w:pPr>
        <w:ind w:left="2910" w:hanging="360"/>
      </w:pPr>
    </w:lvl>
    <w:lvl w:ilvl="4" w:tplc="04080019" w:tentative="1">
      <w:start w:val="1"/>
      <w:numFmt w:val="lowerLetter"/>
      <w:lvlText w:val="%5."/>
      <w:lvlJc w:val="left"/>
      <w:pPr>
        <w:ind w:left="3630" w:hanging="360"/>
      </w:pPr>
    </w:lvl>
    <w:lvl w:ilvl="5" w:tplc="0408001B" w:tentative="1">
      <w:start w:val="1"/>
      <w:numFmt w:val="lowerRoman"/>
      <w:lvlText w:val="%6."/>
      <w:lvlJc w:val="right"/>
      <w:pPr>
        <w:ind w:left="4350" w:hanging="180"/>
      </w:pPr>
    </w:lvl>
    <w:lvl w:ilvl="6" w:tplc="0408000F" w:tentative="1">
      <w:start w:val="1"/>
      <w:numFmt w:val="decimal"/>
      <w:lvlText w:val="%7."/>
      <w:lvlJc w:val="left"/>
      <w:pPr>
        <w:ind w:left="5070" w:hanging="360"/>
      </w:pPr>
    </w:lvl>
    <w:lvl w:ilvl="7" w:tplc="04080019" w:tentative="1">
      <w:start w:val="1"/>
      <w:numFmt w:val="lowerLetter"/>
      <w:lvlText w:val="%8."/>
      <w:lvlJc w:val="left"/>
      <w:pPr>
        <w:ind w:left="5790" w:hanging="360"/>
      </w:pPr>
    </w:lvl>
    <w:lvl w:ilvl="8" w:tplc="0408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3" w15:restartNumberingAfterBreak="0">
    <w:nsid w:val="184B1D9C"/>
    <w:multiLevelType w:val="hybridMultilevel"/>
    <w:tmpl w:val="3FC82A92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3BE7B93"/>
    <w:multiLevelType w:val="hybridMultilevel"/>
    <w:tmpl w:val="179AF40C"/>
    <w:lvl w:ilvl="0" w:tplc="040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28C002A1"/>
    <w:multiLevelType w:val="hybridMultilevel"/>
    <w:tmpl w:val="1C8CA74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2BC014D0"/>
    <w:multiLevelType w:val="hybridMultilevel"/>
    <w:tmpl w:val="CE1800E2"/>
    <w:lvl w:ilvl="0" w:tplc="93C0A6A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2E5F2CE3"/>
    <w:multiLevelType w:val="hybridMultilevel"/>
    <w:tmpl w:val="73C8381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37A743F2"/>
    <w:multiLevelType w:val="hybridMultilevel"/>
    <w:tmpl w:val="B680D8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6E03E3"/>
    <w:multiLevelType w:val="hybridMultilevel"/>
    <w:tmpl w:val="7F2E763E"/>
    <w:lvl w:ilvl="0" w:tplc="C1765F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95F27F2"/>
    <w:multiLevelType w:val="hybridMultilevel"/>
    <w:tmpl w:val="3502FE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6B71662"/>
    <w:multiLevelType w:val="hybridMultilevel"/>
    <w:tmpl w:val="180E2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CF4E51"/>
    <w:multiLevelType w:val="multilevel"/>
    <w:tmpl w:val="CC1AA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3" w15:restartNumberingAfterBreak="0">
    <w:nsid w:val="5BEC2D5F"/>
    <w:multiLevelType w:val="multilevel"/>
    <w:tmpl w:val="1D8AB0C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Courier New" w:hint="default"/>
        <w:bCs/>
        <w:color w:val="auto"/>
        <w:spacing w:val="-2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pacing w:val="-2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pacing w:val="-2"/>
        <w:sz w:val="22"/>
        <w:szCs w:val="22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  <w:spacing w:val="-2"/>
        <w:sz w:val="22"/>
        <w:szCs w:val="22"/>
      </w:rPr>
    </w:lvl>
    <w:lvl w:ilvl="4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pacing w:val="-2"/>
        <w:sz w:val="22"/>
        <w:szCs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pacing w:val="-2"/>
        <w:sz w:val="22"/>
        <w:szCs w:val="22"/>
      </w:rPr>
    </w:lvl>
    <w:lvl w:ilvl="6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  <w:spacing w:val="-2"/>
        <w:sz w:val="22"/>
        <w:szCs w:val="22"/>
      </w:rPr>
    </w:lvl>
    <w:lvl w:ilvl="7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pacing w:val="-2"/>
        <w:sz w:val="22"/>
        <w:szCs w:val="22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/>
        <w:spacing w:val="-2"/>
        <w:sz w:val="22"/>
        <w:szCs w:val="22"/>
      </w:rPr>
    </w:lvl>
  </w:abstractNum>
  <w:abstractNum w:abstractNumId="34" w15:restartNumberingAfterBreak="0">
    <w:nsid w:val="68025A1A"/>
    <w:multiLevelType w:val="hybridMultilevel"/>
    <w:tmpl w:val="27D805B0"/>
    <w:lvl w:ilvl="0" w:tplc="AD2268E4">
      <w:start w:val="1"/>
      <w:numFmt w:val="decimal"/>
      <w:lvlText w:val="%1."/>
      <w:lvlJc w:val="left"/>
      <w:pPr>
        <w:ind w:left="390" w:hanging="360"/>
      </w:pPr>
      <w:rPr>
        <w:rFonts w:ascii="Times New Roman" w:eastAsia="Calibri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5" w15:restartNumberingAfterBreak="0">
    <w:nsid w:val="78A0603E"/>
    <w:multiLevelType w:val="hybridMultilevel"/>
    <w:tmpl w:val="E716C21A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65300F"/>
    <w:multiLevelType w:val="hybridMultilevel"/>
    <w:tmpl w:val="C374BB4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BCB5B5F"/>
    <w:multiLevelType w:val="hybridMultilevel"/>
    <w:tmpl w:val="15409F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311C"/>
    <w:multiLevelType w:val="hybridMultilevel"/>
    <w:tmpl w:val="6BA894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0"/>
  </w:num>
  <w:num w:numId="22">
    <w:abstractNumId w:val="32"/>
  </w:num>
  <w:num w:numId="23">
    <w:abstractNumId w:val="29"/>
  </w:num>
  <w:num w:numId="24">
    <w:abstractNumId w:val="34"/>
  </w:num>
  <w:num w:numId="25">
    <w:abstractNumId w:val="22"/>
  </w:num>
  <w:num w:numId="26">
    <w:abstractNumId w:val="21"/>
  </w:num>
  <w:num w:numId="27">
    <w:abstractNumId w:val="38"/>
  </w:num>
  <w:num w:numId="28">
    <w:abstractNumId w:val="28"/>
  </w:num>
  <w:num w:numId="29">
    <w:abstractNumId w:val="24"/>
  </w:num>
  <w:num w:numId="30">
    <w:abstractNumId w:val="26"/>
  </w:num>
  <w:num w:numId="31">
    <w:abstractNumId w:val="30"/>
  </w:num>
  <w:num w:numId="32">
    <w:abstractNumId w:val="36"/>
  </w:num>
  <w:num w:numId="33">
    <w:abstractNumId w:val="33"/>
  </w:num>
  <w:num w:numId="34">
    <w:abstractNumId w:val="31"/>
  </w:num>
  <w:num w:numId="35">
    <w:abstractNumId w:val="37"/>
  </w:num>
  <w:num w:numId="36">
    <w:abstractNumId w:val="25"/>
  </w:num>
  <w:num w:numId="37">
    <w:abstractNumId w:val="27"/>
  </w:num>
  <w:num w:numId="38">
    <w:abstractNumId w:val="23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3B59"/>
    <w:rsid w:val="00000401"/>
    <w:rsid w:val="00007DA0"/>
    <w:rsid w:val="000304A5"/>
    <w:rsid w:val="00040BDA"/>
    <w:rsid w:val="00074099"/>
    <w:rsid w:val="000A4B17"/>
    <w:rsid w:val="000B283D"/>
    <w:rsid w:val="000B7B23"/>
    <w:rsid w:val="000C175E"/>
    <w:rsid w:val="000C47F3"/>
    <w:rsid w:val="000D02E3"/>
    <w:rsid w:val="000D2169"/>
    <w:rsid w:val="000E2A34"/>
    <w:rsid w:val="000E2BFF"/>
    <w:rsid w:val="000F313C"/>
    <w:rsid w:val="00113C60"/>
    <w:rsid w:val="00117BF6"/>
    <w:rsid w:val="00124C84"/>
    <w:rsid w:val="00125C6D"/>
    <w:rsid w:val="001365AE"/>
    <w:rsid w:val="0013710B"/>
    <w:rsid w:val="00142921"/>
    <w:rsid w:val="00166411"/>
    <w:rsid w:val="00175585"/>
    <w:rsid w:val="0017792D"/>
    <w:rsid w:val="00181C2F"/>
    <w:rsid w:val="0019055D"/>
    <w:rsid w:val="00196EDB"/>
    <w:rsid w:val="001B342D"/>
    <w:rsid w:val="001B5995"/>
    <w:rsid w:val="001C5380"/>
    <w:rsid w:val="001F365C"/>
    <w:rsid w:val="001F6B7E"/>
    <w:rsid w:val="001F78B6"/>
    <w:rsid w:val="0021280B"/>
    <w:rsid w:val="00213096"/>
    <w:rsid w:val="0022068F"/>
    <w:rsid w:val="00223D90"/>
    <w:rsid w:val="002315AD"/>
    <w:rsid w:val="00241CD2"/>
    <w:rsid w:val="00254928"/>
    <w:rsid w:val="002751B7"/>
    <w:rsid w:val="0029693E"/>
    <w:rsid w:val="00297272"/>
    <w:rsid w:val="002B670F"/>
    <w:rsid w:val="002C1D9A"/>
    <w:rsid w:val="002C4145"/>
    <w:rsid w:val="002C4F29"/>
    <w:rsid w:val="002F121D"/>
    <w:rsid w:val="002F5FC2"/>
    <w:rsid w:val="00304EB6"/>
    <w:rsid w:val="00320FA4"/>
    <w:rsid w:val="00323224"/>
    <w:rsid w:val="00323915"/>
    <w:rsid w:val="00337A46"/>
    <w:rsid w:val="003432DC"/>
    <w:rsid w:val="00343B64"/>
    <w:rsid w:val="00357166"/>
    <w:rsid w:val="00372983"/>
    <w:rsid w:val="00375F06"/>
    <w:rsid w:val="003827BD"/>
    <w:rsid w:val="00384B06"/>
    <w:rsid w:val="003A17EF"/>
    <w:rsid w:val="003A27A9"/>
    <w:rsid w:val="003E15E5"/>
    <w:rsid w:val="003E2435"/>
    <w:rsid w:val="00411551"/>
    <w:rsid w:val="004258CC"/>
    <w:rsid w:val="00427AED"/>
    <w:rsid w:val="00444C46"/>
    <w:rsid w:val="004619FB"/>
    <w:rsid w:val="004671B1"/>
    <w:rsid w:val="00470333"/>
    <w:rsid w:val="0047683A"/>
    <w:rsid w:val="00476984"/>
    <w:rsid w:val="00490DC3"/>
    <w:rsid w:val="004A1836"/>
    <w:rsid w:val="004C79B8"/>
    <w:rsid w:val="004D14EE"/>
    <w:rsid w:val="004D1DCA"/>
    <w:rsid w:val="004E14E2"/>
    <w:rsid w:val="004E1533"/>
    <w:rsid w:val="004E5703"/>
    <w:rsid w:val="004F3067"/>
    <w:rsid w:val="004F74C2"/>
    <w:rsid w:val="00500442"/>
    <w:rsid w:val="0050753D"/>
    <w:rsid w:val="00513D72"/>
    <w:rsid w:val="00521C0C"/>
    <w:rsid w:val="00527493"/>
    <w:rsid w:val="00551920"/>
    <w:rsid w:val="00565913"/>
    <w:rsid w:val="005746DD"/>
    <w:rsid w:val="00576A1F"/>
    <w:rsid w:val="005801E0"/>
    <w:rsid w:val="00584C33"/>
    <w:rsid w:val="0059280E"/>
    <w:rsid w:val="005B5BAA"/>
    <w:rsid w:val="005B72DE"/>
    <w:rsid w:val="005C0A7B"/>
    <w:rsid w:val="005D6F60"/>
    <w:rsid w:val="005E657D"/>
    <w:rsid w:val="005F56C7"/>
    <w:rsid w:val="006041CD"/>
    <w:rsid w:val="00605EA1"/>
    <w:rsid w:val="00610CEF"/>
    <w:rsid w:val="00625D33"/>
    <w:rsid w:val="006274A9"/>
    <w:rsid w:val="0064509D"/>
    <w:rsid w:val="00646C1B"/>
    <w:rsid w:val="00651807"/>
    <w:rsid w:val="00660E93"/>
    <w:rsid w:val="00665BBA"/>
    <w:rsid w:val="006B0528"/>
    <w:rsid w:val="006B1CF4"/>
    <w:rsid w:val="006C17A1"/>
    <w:rsid w:val="006C4EDD"/>
    <w:rsid w:val="006D5326"/>
    <w:rsid w:val="006F3F51"/>
    <w:rsid w:val="0072341B"/>
    <w:rsid w:val="007237EE"/>
    <w:rsid w:val="007248FE"/>
    <w:rsid w:val="00733EE3"/>
    <w:rsid w:val="00747474"/>
    <w:rsid w:val="007504FB"/>
    <w:rsid w:val="007609AE"/>
    <w:rsid w:val="007645C3"/>
    <w:rsid w:val="00771190"/>
    <w:rsid w:val="007724AA"/>
    <w:rsid w:val="00775016"/>
    <w:rsid w:val="0077557D"/>
    <w:rsid w:val="00776515"/>
    <w:rsid w:val="00797332"/>
    <w:rsid w:val="007A0AD8"/>
    <w:rsid w:val="007A13C9"/>
    <w:rsid w:val="007B4EF5"/>
    <w:rsid w:val="007C0668"/>
    <w:rsid w:val="007C5E1F"/>
    <w:rsid w:val="007D3C75"/>
    <w:rsid w:val="007E1E6D"/>
    <w:rsid w:val="007E391C"/>
    <w:rsid w:val="007F14D7"/>
    <w:rsid w:val="008033D2"/>
    <w:rsid w:val="008248B6"/>
    <w:rsid w:val="008252F0"/>
    <w:rsid w:val="008308B7"/>
    <w:rsid w:val="0083527F"/>
    <w:rsid w:val="00837548"/>
    <w:rsid w:val="00856838"/>
    <w:rsid w:val="00857DF7"/>
    <w:rsid w:val="008614E5"/>
    <w:rsid w:val="0086424E"/>
    <w:rsid w:val="0086556E"/>
    <w:rsid w:val="008845A6"/>
    <w:rsid w:val="008C61D3"/>
    <w:rsid w:val="008D5272"/>
    <w:rsid w:val="008F58CB"/>
    <w:rsid w:val="008F773E"/>
    <w:rsid w:val="00910DE3"/>
    <w:rsid w:val="00913E35"/>
    <w:rsid w:val="00915D3A"/>
    <w:rsid w:val="00920F7C"/>
    <w:rsid w:val="00924AB7"/>
    <w:rsid w:val="00925300"/>
    <w:rsid w:val="00931C76"/>
    <w:rsid w:val="009367B8"/>
    <w:rsid w:val="009606E7"/>
    <w:rsid w:val="00961490"/>
    <w:rsid w:val="00975C1A"/>
    <w:rsid w:val="009777D9"/>
    <w:rsid w:val="00977D73"/>
    <w:rsid w:val="00986840"/>
    <w:rsid w:val="00991FDF"/>
    <w:rsid w:val="009929BA"/>
    <w:rsid w:val="00995C20"/>
    <w:rsid w:val="009A7EA2"/>
    <w:rsid w:val="009B353D"/>
    <w:rsid w:val="009C47CD"/>
    <w:rsid w:val="009E144B"/>
    <w:rsid w:val="009E465F"/>
    <w:rsid w:val="009F1E18"/>
    <w:rsid w:val="009F202C"/>
    <w:rsid w:val="00A01470"/>
    <w:rsid w:val="00A05263"/>
    <w:rsid w:val="00A132F5"/>
    <w:rsid w:val="00A258DD"/>
    <w:rsid w:val="00A30231"/>
    <w:rsid w:val="00A32306"/>
    <w:rsid w:val="00A36CA1"/>
    <w:rsid w:val="00A464EF"/>
    <w:rsid w:val="00A75663"/>
    <w:rsid w:val="00AA41CB"/>
    <w:rsid w:val="00AB1316"/>
    <w:rsid w:val="00AB2C54"/>
    <w:rsid w:val="00AC097C"/>
    <w:rsid w:val="00AC1F0C"/>
    <w:rsid w:val="00AE0998"/>
    <w:rsid w:val="00AE2DE4"/>
    <w:rsid w:val="00AF0996"/>
    <w:rsid w:val="00AF7773"/>
    <w:rsid w:val="00B004DE"/>
    <w:rsid w:val="00B01E73"/>
    <w:rsid w:val="00B025AC"/>
    <w:rsid w:val="00B0283F"/>
    <w:rsid w:val="00B07117"/>
    <w:rsid w:val="00B15754"/>
    <w:rsid w:val="00B40F79"/>
    <w:rsid w:val="00B43964"/>
    <w:rsid w:val="00B67529"/>
    <w:rsid w:val="00B778B4"/>
    <w:rsid w:val="00B878BE"/>
    <w:rsid w:val="00B93247"/>
    <w:rsid w:val="00B9436C"/>
    <w:rsid w:val="00BA1730"/>
    <w:rsid w:val="00BB4AEF"/>
    <w:rsid w:val="00BB5064"/>
    <w:rsid w:val="00BC72E2"/>
    <w:rsid w:val="00BD2EA2"/>
    <w:rsid w:val="00BD60AB"/>
    <w:rsid w:val="00BE3D18"/>
    <w:rsid w:val="00BE7972"/>
    <w:rsid w:val="00BF06A1"/>
    <w:rsid w:val="00C0698F"/>
    <w:rsid w:val="00C12827"/>
    <w:rsid w:val="00C1600E"/>
    <w:rsid w:val="00C16446"/>
    <w:rsid w:val="00C32859"/>
    <w:rsid w:val="00C35AEB"/>
    <w:rsid w:val="00C44A1A"/>
    <w:rsid w:val="00C569CF"/>
    <w:rsid w:val="00C64987"/>
    <w:rsid w:val="00C72027"/>
    <w:rsid w:val="00C83B59"/>
    <w:rsid w:val="00C86A08"/>
    <w:rsid w:val="00CA2EF7"/>
    <w:rsid w:val="00CB71E6"/>
    <w:rsid w:val="00CD1829"/>
    <w:rsid w:val="00CD7A2B"/>
    <w:rsid w:val="00CF7BEC"/>
    <w:rsid w:val="00D228CE"/>
    <w:rsid w:val="00D27C9A"/>
    <w:rsid w:val="00D333EB"/>
    <w:rsid w:val="00D35345"/>
    <w:rsid w:val="00D36499"/>
    <w:rsid w:val="00D45718"/>
    <w:rsid w:val="00D5324A"/>
    <w:rsid w:val="00D54F6E"/>
    <w:rsid w:val="00D625A1"/>
    <w:rsid w:val="00D769B1"/>
    <w:rsid w:val="00D87206"/>
    <w:rsid w:val="00D87987"/>
    <w:rsid w:val="00D9331F"/>
    <w:rsid w:val="00D941E5"/>
    <w:rsid w:val="00DB0E61"/>
    <w:rsid w:val="00DD283C"/>
    <w:rsid w:val="00DD4938"/>
    <w:rsid w:val="00DE01F2"/>
    <w:rsid w:val="00DF4131"/>
    <w:rsid w:val="00DF4148"/>
    <w:rsid w:val="00DF64E3"/>
    <w:rsid w:val="00E02721"/>
    <w:rsid w:val="00E138CB"/>
    <w:rsid w:val="00E13F85"/>
    <w:rsid w:val="00E345A9"/>
    <w:rsid w:val="00E458CD"/>
    <w:rsid w:val="00E46020"/>
    <w:rsid w:val="00E50589"/>
    <w:rsid w:val="00E52879"/>
    <w:rsid w:val="00E62B20"/>
    <w:rsid w:val="00E65656"/>
    <w:rsid w:val="00E662C1"/>
    <w:rsid w:val="00E80B59"/>
    <w:rsid w:val="00E817F5"/>
    <w:rsid w:val="00E8775D"/>
    <w:rsid w:val="00EA23F3"/>
    <w:rsid w:val="00EA6A25"/>
    <w:rsid w:val="00EB74B9"/>
    <w:rsid w:val="00EC3C43"/>
    <w:rsid w:val="00EE4539"/>
    <w:rsid w:val="00F05122"/>
    <w:rsid w:val="00F0772B"/>
    <w:rsid w:val="00F20244"/>
    <w:rsid w:val="00F25A61"/>
    <w:rsid w:val="00F30988"/>
    <w:rsid w:val="00F32C78"/>
    <w:rsid w:val="00F9001C"/>
    <w:rsid w:val="00FA234F"/>
    <w:rsid w:val="00FB3A91"/>
    <w:rsid w:val="00FC0751"/>
    <w:rsid w:val="00FC1B61"/>
    <w:rsid w:val="00FE5E34"/>
    <w:rsid w:val="00FF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  <w14:docId w14:val="5FB21E22"/>
  <w15:chartTrackingRefBased/>
  <w15:docId w15:val="{95056F83-99B8-4267-B0CA-C8F4B753E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u w:val="double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i/>
      <w:iCs/>
      <w:sz w:val="22"/>
      <w:szCs w:val="22"/>
      <w:u w:val="double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2"/>
      <w:szCs w:val="2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7">
    <w:name w:val="heading 7"/>
    <w:basedOn w:val="a"/>
    <w:next w:val="a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Verdana" w:hAnsi="Verdana" w:cs="Verdana"/>
      <w:b w:val="0"/>
      <w:sz w:val="22"/>
      <w:szCs w:val="22"/>
    </w:rPr>
  </w:style>
  <w:style w:type="character" w:customStyle="1" w:styleId="WW8Num2z1">
    <w:name w:val="WW8Num2z1"/>
    <w:rPr>
      <w:rFonts w:ascii="Wingdings 2" w:hAnsi="Wingdings 2" w:cs="Wingdings 2"/>
    </w:rPr>
  </w:style>
  <w:style w:type="character" w:customStyle="1" w:styleId="WW8Num2z2">
    <w:name w:val="WW8Num2z2"/>
    <w:rPr>
      <w:rFonts w:ascii="StarSymbol" w:hAnsi="StarSymbol" w:cs="StarSymbol"/>
    </w:rPr>
  </w:style>
  <w:style w:type="character" w:customStyle="1" w:styleId="WW8Num2z3">
    <w:name w:val="WW8Num2z3"/>
    <w:rPr>
      <w:rFonts w:ascii="Wingdings" w:hAnsi="Wingdings" w:cs="Wingdings"/>
    </w:rPr>
  </w:style>
  <w:style w:type="character" w:customStyle="1" w:styleId="WW8Num3z0">
    <w:name w:val="WW8Num3z0"/>
    <w:rPr>
      <w:rFonts w:ascii="Calibri" w:hAnsi="Calibri" w:cs="Times New Roman"/>
      <w:b w:val="0"/>
      <w:bCs w:val="0"/>
      <w:i w:val="0"/>
      <w:iCs w:val="0"/>
      <w:color w:val="000000"/>
      <w:sz w:val="22"/>
      <w:szCs w:val="22"/>
      <w:lang w:val="en-US"/>
    </w:rPr>
  </w:style>
  <w:style w:type="character" w:customStyle="1" w:styleId="WW8Num4z0">
    <w:name w:val="WW8Num4z0"/>
    <w:rPr>
      <w:rFonts w:ascii="Calibri" w:hAnsi="Calibri" w:cs="Calibri"/>
      <w:b/>
      <w:bCs/>
      <w:sz w:val="22"/>
      <w:szCs w:val="22"/>
      <w:lang w:val="el-GR"/>
    </w:rPr>
  </w:style>
  <w:style w:type="character" w:customStyle="1" w:styleId="WW8Num5z0">
    <w:name w:val="WW8Num5z0"/>
    <w:rPr>
      <w:rFonts w:ascii="Symbol" w:hAnsi="Symbol" w:cs="Symbol"/>
      <w:color w:val="000000"/>
      <w:sz w:val="22"/>
      <w:szCs w:val="22"/>
    </w:rPr>
  </w:style>
  <w:style w:type="character" w:customStyle="1" w:styleId="WW8Num6z0">
    <w:name w:val="WW8Num6z0"/>
    <w:rPr>
      <w:rFonts w:cs="Calibri"/>
      <w:b w:val="0"/>
      <w:bCs w:val="0"/>
      <w:lang w:val="el-GR"/>
    </w:rPr>
  </w:style>
  <w:style w:type="character" w:customStyle="1" w:styleId="WW8Num7z0">
    <w:name w:val="WW8Num7z0"/>
    <w:rPr>
      <w:rFonts w:cs="Courier New" w:hint="default"/>
      <w:bCs/>
      <w:color w:val="auto"/>
      <w:spacing w:val="-2"/>
      <w:sz w:val="22"/>
      <w:szCs w:val="22"/>
    </w:rPr>
  </w:style>
  <w:style w:type="character" w:customStyle="1" w:styleId="WW8Num7z1">
    <w:name w:val="WW8Num7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7z2">
    <w:name w:val="WW8Num7z2"/>
    <w:rPr>
      <w:rFonts w:ascii="Symbol" w:hAnsi="Symbol" w:cs="Symbol" w:hint="default"/>
      <w:spacing w:val="-2"/>
      <w:sz w:val="22"/>
      <w:szCs w:val="22"/>
    </w:rPr>
  </w:style>
  <w:style w:type="character" w:customStyle="1" w:styleId="WW8Num7z3">
    <w:name w:val="WW8Num7z3"/>
    <w:rPr>
      <w:rFonts w:ascii="Wingdings" w:hAnsi="Wingdings" w:cs="Wingdings"/>
      <w:spacing w:val="-2"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customStyle="1" w:styleId="WW8Num10z0">
    <w:name w:val="WW8Num10z0"/>
    <w:rPr>
      <w:rFonts w:ascii="Symbol" w:hAnsi="Symbol" w:cs="OpenSymbol"/>
      <w:sz w:val="22"/>
      <w:szCs w:val="22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Symbol" w:hint="default"/>
      <w:color w:val="auto"/>
      <w:sz w:val="22"/>
      <w:szCs w:val="22"/>
      <w:lang w:eastAsia="en-US"/>
    </w:rPr>
  </w:style>
  <w:style w:type="character" w:customStyle="1" w:styleId="WW8Num12z0">
    <w:name w:val="WW8Num12z0"/>
    <w:rPr>
      <w:rFonts w:ascii="Symbol" w:hAnsi="Symbol" w:cs="Symbol" w:hint="default"/>
      <w:color w:val="auto"/>
      <w:sz w:val="22"/>
      <w:szCs w:val="22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  <w:color w:val="auto"/>
      <w:sz w:val="22"/>
      <w:szCs w:val="22"/>
    </w:rPr>
  </w:style>
  <w:style w:type="character" w:customStyle="1" w:styleId="WW8Num15z0">
    <w:name w:val="WW8Num15z0"/>
    <w:rPr>
      <w:rFonts w:ascii="Symbol" w:hAnsi="Symbol" w:cs="Symbol" w:hint="default"/>
      <w:color w:val="auto"/>
      <w:sz w:val="22"/>
      <w:szCs w:val="22"/>
    </w:rPr>
  </w:style>
  <w:style w:type="character" w:customStyle="1" w:styleId="WW8Num16z0">
    <w:name w:val="WW8Num16z0"/>
    <w:rPr>
      <w:rFonts w:ascii="Courier New" w:hAnsi="Courier New" w:cs="Courier New" w:hint="default"/>
      <w:color w:val="auto"/>
      <w:spacing w:val="-2"/>
      <w:sz w:val="22"/>
      <w:szCs w:val="22"/>
    </w:rPr>
  </w:style>
  <w:style w:type="character" w:customStyle="1" w:styleId="WW8Num16z1">
    <w:name w:val="WW8Num16z1"/>
    <w:rPr>
      <w:rFonts w:ascii="Symbol" w:hAnsi="Symbol" w:cs="Symbol" w:hint="default"/>
      <w:color w:val="auto"/>
      <w:spacing w:val="-2"/>
      <w:sz w:val="22"/>
      <w:szCs w:val="22"/>
    </w:rPr>
  </w:style>
  <w:style w:type="character" w:customStyle="1" w:styleId="WW8Num16z2">
    <w:name w:val="WW8Num16z2"/>
    <w:rPr>
      <w:rFonts w:ascii="Symbol" w:hAnsi="Symbol" w:cs="Symbol" w:hint="default"/>
      <w:spacing w:val="-2"/>
      <w:sz w:val="22"/>
      <w:szCs w:val="22"/>
    </w:rPr>
  </w:style>
  <w:style w:type="character" w:customStyle="1" w:styleId="WW8Num16z3">
    <w:name w:val="WW8Num16z3"/>
    <w:rPr>
      <w:rFonts w:ascii="Wingdings" w:hAnsi="Wingdings" w:cs="Wingdings"/>
      <w:spacing w:val="-2"/>
      <w:sz w:val="22"/>
      <w:szCs w:val="22"/>
    </w:rPr>
  </w:style>
  <w:style w:type="character" w:customStyle="1" w:styleId="WW8Num17z0">
    <w:name w:val="WW8Num17z0"/>
    <w:rPr>
      <w:rFonts w:ascii="Courier New" w:hAnsi="Courier New" w:cs="Courier New" w:hint="default"/>
      <w:color w:val="auto"/>
      <w:sz w:val="22"/>
      <w:szCs w:val="22"/>
      <w:highlight w:val="yellow"/>
      <w:lang w:eastAsia="en-US"/>
    </w:rPr>
  </w:style>
  <w:style w:type="character" w:customStyle="1" w:styleId="WW8Num18z0">
    <w:name w:val="WW8Num18z0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cs="Calibri"/>
      <w:b w:val="0"/>
      <w:bCs w:val="0"/>
      <w:lang w:val="el-GR"/>
    </w:rPr>
  </w:style>
  <w:style w:type="character" w:customStyle="1" w:styleId="WW8Num20z0">
    <w:name w:val="WW8Num20z0"/>
    <w:rPr>
      <w:rFonts w:ascii="Calibri" w:hAnsi="Calibri" w:cs="Courier New" w:hint="default"/>
      <w:color w:val="auto"/>
      <w:spacing w:val="-2"/>
      <w:sz w:val="22"/>
      <w:szCs w:val="22"/>
    </w:rPr>
  </w:style>
  <w:style w:type="character" w:customStyle="1" w:styleId="WW8Num20z1">
    <w:name w:val="WW8Num20z1"/>
    <w:rPr>
      <w:rFonts w:ascii="Symbol" w:hAnsi="Symbol" w:cs="Symbol" w:hint="default"/>
      <w:color w:val="auto"/>
      <w:spacing w:val="-2"/>
      <w:sz w:val="22"/>
      <w:szCs w:val="22"/>
      <w:highlight w:val="yellow"/>
    </w:rPr>
  </w:style>
  <w:style w:type="character" w:customStyle="1" w:styleId="WW8Num20z2">
    <w:name w:val="WW8Num20z2"/>
    <w:rPr>
      <w:rFonts w:ascii="Symbol" w:hAnsi="Symbol" w:cs="Symbol" w:hint="default"/>
      <w:spacing w:val="-2"/>
      <w:sz w:val="22"/>
      <w:szCs w:val="22"/>
    </w:rPr>
  </w:style>
  <w:style w:type="character" w:customStyle="1" w:styleId="WW8Num20z3">
    <w:name w:val="WW8Num20z3"/>
    <w:rPr>
      <w:rFonts w:ascii="Wingdings" w:hAnsi="Wingdings" w:cs="Wingdings"/>
      <w:spacing w:val="-2"/>
      <w:sz w:val="22"/>
      <w:szCs w:val="22"/>
    </w:rPr>
  </w:style>
  <w:style w:type="character" w:customStyle="1" w:styleId="80">
    <w:name w:val="Προεπιλεγμένη γραμματοσειρά8"/>
  </w:style>
  <w:style w:type="character" w:customStyle="1" w:styleId="WW8Num8z2">
    <w:name w:val="WW8Num8z2"/>
    <w:rPr>
      <w:rFonts w:ascii="Symbol" w:hAnsi="Symbol" w:cs="Symbol" w:hint="default"/>
      <w:spacing w:val="-2"/>
      <w:sz w:val="22"/>
      <w:szCs w:val="22"/>
    </w:rPr>
  </w:style>
  <w:style w:type="character" w:customStyle="1" w:styleId="WW8Num8z3">
    <w:name w:val="WW8Num8z3"/>
    <w:rPr>
      <w:rFonts w:ascii="Wingdings" w:hAnsi="Wingdings" w:cs="Wingdings"/>
      <w:spacing w:val="-2"/>
      <w:sz w:val="22"/>
      <w:szCs w:val="22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1">
    <w:name w:val="WW8Num13z1"/>
    <w:rPr>
      <w:rFonts w:ascii="OpenSymbol" w:hAnsi="OpenSymbol" w:cs="OpenSymbol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1z0">
    <w:name w:val="WW8Num21z0"/>
    <w:rPr>
      <w:rFonts w:ascii="Courier New" w:hAnsi="Courier New" w:cs="Courier New" w:hint="default"/>
      <w:sz w:val="22"/>
      <w:szCs w:val="22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70">
    <w:name w:val="Προεπιλεγμένη γραμματοσειρά7"/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60">
    <w:name w:val="Προεπιλεγμένη γραμματοσειρά6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4">
    <w:name w:val="WW8Num20z4"/>
    <w:rPr>
      <w:rFonts w:ascii="Courier New" w:hAnsi="Courier New" w:cs="Courier New" w:hint="default"/>
    </w:rPr>
  </w:style>
  <w:style w:type="character" w:customStyle="1" w:styleId="WW8Num21z1">
    <w:name w:val="WW8Num21z1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50">
    <w:name w:val="Προεπιλεγμένη γραμματοσειρά5"/>
  </w:style>
  <w:style w:type="character" w:customStyle="1" w:styleId="40">
    <w:name w:val="Προεπιλεγμένη γραμματοσειρά4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Wingdings 2" w:hAnsi="Wingdings 2" w:cs="Wingdings 2"/>
    </w:rPr>
  </w:style>
  <w:style w:type="character" w:customStyle="1" w:styleId="WW8Num3z2">
    <w:name w:val="WW8Num3z2"/>
    <w:rPr>
      <w:rFonts w:ascii="StarSymbol" w:hAnsi="StarSymbol" w:cs="StarSymbol"/>
    </w:rPr>
  </w:style>
  <w:style w:type="character" w:customStyle="1" w:styleId="WW8Num3z3">
    <w:name w:val="WW8Num3z3"/>
    <w:rPr>
      <w:rFonts w:ascii="Wingdings" w:hAnsi="Wingdings" w:cs="Wingdings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30">
    <w:name w:val="Προεπιλεγμένη γραμματοσειρά3"/>
  </w:style>
  <w:style w:type="character" w:customStyle="1" w:styleId="20">
    <w:name w:val="Προεπιλεγμένη γραμματοσειρά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ascii="Wingdings 2" w:hAnsi="Wingdings 2" w:cs="Wingdings 2"/>
    </w:rPr>
  </w:style>
  <w:style w:type="character" w:customStyle="1" w:styleId="WW8Num4z2">
    <w:name w:val="WW8Num4z2"/>
    <w:rPr>
      <w:rFonts w:ascii="StarSymbol" w:hAnsi="StarSymbol" w:cs="StarSymbol"/>
    </w:rPr>
  </w:style>
  <w:style w:type="character" w:customStyle="1" w:styleId="WW8Num4z3">
    <w:name w:val="WW8Num4z3"/>
    <w:rPr>
      <w:rFonts w:ascii="Wingdings" w:hAnsi="Wingdings" w:cs="Wingdings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4z0">
    <w:name w:val="WW8Num24z0"/>
    <w:rPr>
      <w:rFonts w:ascii="Symbol" w:hAnsi="Symbol" w:cs="Symbol"/>
      <w:color w:val="000000"/>
      <w:sz w:val="22"/>
      <w:szCs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  <w:rPr>
      <w:rFonts w:ascii="Symbol" w:hAnsi="Symbol" w:cs="Symbol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3z0">
    <w:name w:val="WW8Num33z0"/>
    <w:rPr>
      <w:rFonts w:ascii="Verdana" w:hAnsi="Verdana" w:cs="Verdana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b/>
    </w:rPr>
  </w:style>
  <w:style w:type="character" w:customStyle="1" w:styleId="WW8Num34z1">
    <w:name w:val="WW8Num34z1"/>
    <w:rPr>
      <w:rFonts w:ascii="Wingdings" w:hAnsi="Wingdings" w:cs="Wingdings"/>
    </w:rPr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b/>
      <w:sz w:val="22"/>
      <w:szCs w:val="22"/>
      <w:shd w:val="clear" w:color="auto" w:fill="00FF0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Symbol" w:hAnsi="Symbol" w:cs="Symbo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10">
    <w:name w:val="Προεπιλεγμένη γραμματοσειρά1"/>
  </w:style>
  <w:style w:type="character" w:customStyle="1" w:styleId="1Char">
    <w:name w:val="Επικεφαλίδα 1 Char"/>
    <w:rPr>
      <w:b/>
      <w:bCs/>
      <w:sz w:val="24"/>
      <w:szCs w:val="24"/>
      <w:shd w:val="clear" w:color="auto" w:fill="C0C0C0"/>
    </w:rPr>
  </w:style>
  <w:style w:type="character" w:customStyle="1" w:styleId="2Char1">
    <w:name w:val="Επικεφαλίδα 2 Char1"/>
    <w:rPr>
      <w:rFonts w:ascii="Cambria" w:hAnsi="Cambria" w:cs="Cambria"/>
      <w:b/>
      <w:bCs/>
      <w:i/>
      <w:iCs/>
      <w:sz w:val="24"/>
      <w:szCs w:val="24"/>
      <w:u w:val="double"/>
    </w:rPr>
  </w:style>
  <w:style w:type="character" w:customStyle="1" w:styleId="3Char1">
    <w:name w:val="Επικεφαλίδα 3 Char1"/>
    <w:rPr>
      <w:rFonts w:ascii="Cambria" w:hAnsi="Cambria" w:cs="Cambria"/>
      <w:b/>
      <w:bCs/>
      <w:i/>
      <w:iCs/>
      <w:sz w:val="22"/>
      <w:szCs w:val="22"/>
      <w:u w:val="double"/>
    </w:rPr>
  </w:style>
  <w:style w:type="character" w:customStyle="1" w:styleId="4Char">
    <w:name w:val="Επικεφαλίδα 4 Char"/>
    <w:rPr>
      <w:b/>
      <w:bCs/>
      <w:sz w:val="22"/>
      <w:szCs w:val="22"/>
    </w:rPr>
  </w:style>
  <w:style w:type="character" w:customStyle="1" w:styleId="5Char1">
    <w:name w:val="Επικεφαλίδα 5 Char1"/>
    <w:rPr>
      <w:rFonts w:ascii="Calibri" w:hAnsi="Calibri" w:cs="Calibri"/>
      <w:b/>
      <w:bCs/>
      <w:i/>
      <w:iCs/>
      <w:sz w:val="26"/>
      <w:szCs w:val="26"/>
    </w:rPr>
  </w:style>
  <w:style w:type="character" w:customStyle="1" w:styleId="6Char1">
    <w:name w:val="Επικεφαλίδα 6 Char1"/>
    <w:rPr>
      <w:rFonts w:ascii="Calibri" w:hAnsi="Calibri" w:cs="Calibri"/>
      <w:b/>
      <w:bCs/>
      <w:sz w:val="22"/>
      <w:szCs w:val="22"/>
    </w:rPr>
  </w:style>
  <w:style w:type="character" w:customStyle="1" w:styleId="7Char">
    <w:name w:val="Επικεφαλίδα 7 Char"/>
    <w:rPr>
      <w:sz w:val="24"/>
      <w:szCs w:val="24"/>
    </w:rPr>
  </w:style>
  <w:style w:type="character" w:customStyle="1" w:styleId="8Char1">
    <w:name w:val="Επικεφαλίδα 8 Char1"/>
    <w:rPr>
      <w:rFonts w:ascii="Calibri" w:hAnsi="Calibri" w:cs="Calibri"/>
      <w:i/>
      <w:iCs/>
      <w:sz w:val="24"/>
      <w:szCs w:val="24"/>
    </w:rPr>
  </w:style>
  <w:style w:type="character" w:customStyle="1" w:styleId="9Char1">
    <w:name w:val="Επικεφαλίδα 9 Char1"/>
    <w:rPr>
      <w:rFonts w:ascii="Cambria" w:hAnsi="Cambria" w:cs="Cambria"/>
      <w:sz w:val="22"/>
      <w:szCs w:val="22"/>
    </w:rPr>
  </w:style>
  <w:style w:type="character" w:customStyle="1" w:styleId="Char1">
    <w:name w:val="Σώμα κειμένου Char1"/>
    <w:rPr>
      <w:sz w:val="24"/>
      <w:szCs w:val="24"/>
    </w:rPr>
  </w:style>
  <w:style w:type="character" w:customStyle="1" w:styleId="2Char">
    <w:name w:val="Σώμα κείμενου 2 Char"/>
    <w:rPr>
      <w:sz w:val="24"/>
      <w:szCs w:val="24"/>
    </w:rPr>
  </w:style>
  <w:style w:type="character" w:customStyle="1" w:styleId="Char">
    <w:name w:val="Κεφαλίδα Char"/>
    <w:rPr>
      <w:sz w:val="24"/>
      <w:szCs w:val="24"/>
    </w:rPr>
  </w:style>
  <w:style w:type="character" w:customStyle="1" w:styleId="2Char0">
    <w:name w:val="Επικεφαλίδα 2 Char"/>
    <w:rPr>
      <w:rFonts w:ascii="Cambria" w:hAnsi="Cambria" w:cs="Cambria"/>
      <w:b/>
      <w:bCs/>
      <w:i/>
      <w:iCs/>
      <w:sz w:val="28"/>
      <w:szCs w:val="28"/>
    </w:rPr>
  </w:style>
  <w:style w:type="character" w:customStyle="1" w:styleId="6Char">
    <w:name w:val="Επικεφαλίδα 6 Char"/>
    <w:rPr>
      <w:rFonts w:ascii="Calibri" w:hAnsi="Calibri" w:cs="Calibri"/>
      <w:b/>
      <w:bCs/>
      <w:sz w:val="22"/>
      <w:szCs w:val="22"/>
    </w:rPr>
  </w:style>
  <w:style w:type="character" w:customStyle="1" w:styleId="Char0">
    <w:name w:val="Σώμα κειμένου Char"/>
    <w:rPr>
      <w:spacing w:val="-2"/>
      <w:sz w:val="22"/>
      <w:szCs w:val="22"/>
    </w:rPr>
  </w:style>
  <w:style w:type="character" w:customStyle="1" w:styleId="Char2">
    <w:name w:val="Σώμα κείμενου με εσοχή Char"/>
    <w:rPr>
      <w:sz w:val="24"/>
      <w:szCs w:val="24"/>
    </w:rPr>
  </w:style>
  <w:style w:type="character" w:customStyle="1" w:styleId="3Char">
    <w:name w:val="Επικεφαλίδα 3 Char"/>
    <w:rPr>
      <w:rFonts w:ascii="Cambria" w:hAnsi="Cambria" w:cs="Cambria"/>
      <w:b/>
      <w:bCs/>
      <w:sz w:val="26"/>
      <w:szCs w:val="26"/>
    </w:rPr>
  </w:style>
  <w:style w:type="character" w:customStyle="1" w:styleId="5Char">
    <w:name w:val="Επικεφαλίδα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8Char">
    <w:name w:val="Επικεφαλίδα 8 Char"/>
    <w:rPr>
      <w:rFonts w:ascii="Calibri" w:hAnsi="Calibri" w:cs="Calibri"/>
      <w:i/>
      <w:iCs/>
      <w:sz w:val="24"/>
      <w:szCs w:val="24"/>
    </w:rPr>
  </w:style>
  <w:style w:type="character" w:customStyle="1" w:styleId="9Char">
    <w:name w:val="Επικεφαλίδα 9 Char"/>
    <w:rPr>
      <w:rFonts w:ascii="Cambria" w:hAnsi="Cambria" w:cs="Cambria"/>
      <w:sz w:val="22"/>
      <w:szCs w:val="22"/>
    </w:rPr>
  </w:style>
  <w:style w:type="character" w:styleId="-">
    <w:name w:val="Hyperlink"/>
    <w:rPr>
      <w:color w:val="0000FF"/>
      <w:u w:val="single"/>
    </w:rPr>
  </w:style>
  <w:style w:type="character" w:customStyle="1" w:styleId="Char3">
    <w:name w:val="Υποσέλιδο Char"/>
    <w:rPr>
      <w:sz w:val="24"/>
      <w:szCs w:val="24"/>
      <w:lang w:val="el-GR"/>
    </w:rPr>
  </w:style>
  <w:style w:type="character" w:styleId="a3">
    <w:name w:val="page number"/>
    <w:basedOn w:val="10"/>
  </w:style>
  <w:style w:type="character" w:customStyle="1" w:styleId="Char4">
    <w:name w:val="Χάρτης εγγράφου Char"/>
    <w:rPr>
      <w:sz w:val="2"/>
      <w:szCs w:val="2"/>
      <w:lang w:val="el-GR"/>
    </w:rPr>
  </w:style>
  <w:style w:type="character" w:styleId="-0">
    <w:name w:val="FollowedHyperlink"/>
    <w:rPr>
      <w:color w:val="800080"/>
      <w:u w:val="single"/>
    </w:rPr>
  </w:style>
  <w:style w:type="character" w:customStyle="1" w:styleId="11">
    <w:name w:val="Παραπομπή σχολίου1"/>
    <w:rPr>
      <w:sz w:val="16"/>
      <w:szCs w:val="16"/>
    </w:rPr>
  </w:style>
  <w:style w:type="character" w:customStyle="1" w:styleId="Char10">
    <w:name w:val="Σώμα κείμενου με εσοχή Char1"/>
    <w:rPr>
      <w:rFonts w:ascii="Arial" w:hAnsi="Arial" w:cs="Arial"/>
      <w:sz w:val="22"/>
      <w:szCs w:val="24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character" w:customStyle="1" w:styleId="a5">
    <w:name w:val="Χαρακτήρες αρίθμησης"/>
  </w:style>
  <w:style w:type="character" w:styleId="a6">
    <w:name w:val="Emphasis"/>
    <w:qFormat/>
    <w:rPr>
      <w:i/>
      <w:iCs/>
    </w:rPr>
  </w:style>
  <w:style w:type="paragraph" w:customStyle="1" w:styleId="a7">
    <w:name w:val="Επικεφαλίδα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widowControl w:val="0"/>
      <w:autoSpaceDE w:val="0"/>
      <w:spacing w:line="360" w:lineRule="atLeast"/>
      <w:jc w:val="both"/>
    </w:pPr>
    <w:rPr>
      <w:spacing w:val="-2"/>
    </w:r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b">
    <w:name w:val="Ευρετήριο"/>
    <w:basedOn w:val="a"/>
    <w:pPr>
      <w:suppressLineNumbers/>
    </w:pPr>
    <w:rPr>
      <w:rFonts w:cs="Arial"/>
    </w:rPr>
  </w:style>
  <w:style w:type="paragraph" w:customStyle="1" w:styleId="71">
    <w:name w:val="Λεζάντα7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Λεζάντα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Λεζάντα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Λεζάντα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Λεζάντα1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Σώμα κείμενου 22"/>
    <w:basedOn w:val="a"/>
    <w:pPr>
      <w:ind w:firstLine="720"/>
      <w:jc w:val="both"/>
    </w:pPr>
  </w:style>
  <w:style w:type="paragraph" w:styleId="ac">
    <w:name w:val="header"/>
    <w:basedOn w:val="a"/>
    <w:rPr>
      <w:lang w:val="fr-BE"/>
    </w:rPr>
  </w:style>
  <w:style w:type="paragraph" w:customStyle="1" w:styleId="LO-Normal">
    <w:name w:val="LO-Normal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ad">
    <w:name w:val="List Paragraph"/>
    <w:basedOn w:val="a"/>
    <w:uiPriority w:val="34"/>
    <w:qFormat/>
    <w:pPr>
      <w:ind w:left="720"/>
    </w:pPr>
  </w:style>
  <w:style w:type="paragraph" w:customStyle="1" w:styleId="BodyText1">
    <w:name w:val="Body Text 1"/>
    <w:basedOn w:val="a8"/>
    <w:pPr>
      <w:widowControl/>
      <w:suppressAutoHyphens w:val="0"/>
      <w:overflowPunct w:val="0"/>
      <w:spacing w:after="160" w:line="100" w:lineRule="atLeast"/>
      <w:textAlignment w:val="baseline"/>
    </w:pPr>
    <w:rPr>
      <w:rFonts w:ascii="HellasArial" w:hAnsi="HellasArial" w:cs="HellasArial"/>
      <w:spacing w:val="0"/>
      <w:sz w:val="22"/>
      <w:szCs w:val="22"/>
      <w:lang w:val="en-GB"/>
    </w:rPr>
  </w:style>
  <w:style w:type="paragraph" w:styleId="ae">
    <w:name w:val="footer"/>
    <w:basedOn w:val="a"/>
    <w:uiPriority w:val="99"/>
  </w:style>
  <w:style w:type="paragraph" w:customStyle="1" w:styleId="13">
    <w:name w:val="Χάρτης εγγράφου1"/>
    <w:basedOn w:val="a"/>
    <w:rPr>
      <w:rFonts w:ascii="Tahoma" w:hAnsi="Tahoma" w:cs="Tahoma"/>
    </w:rPr>
  </w:style>
  <w:style w:type="paragraph" w:customStyle="1" w:styleId="14">
    <w:name w:val="Κείμενο σχολίου1"/>
    <w:basedOn w:val="a"/>
    <w:rPr>
      <w:sz w:val="20"/>
      <w:szCs w:val="20"/>
    </w:rPr>
  </w:style>
  <w:style w:type="paragraph" w:styleId="af">
    <w:name w:val="annotation subject"/>
    <w:basedOn w:val="14"/>
    <w:next w:val="14"/>
    <w:rPr>
      <w:b/>
      <w:bCs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Παράγραφος λίστας1"/>
    <w:basedOn w:val="a"/>
    <w:pPr>
      <w:ind w:left="720"/>
    </w:pPr>
    <w:rPr>
      <w:rFonts w:eastAsia="Calibri"/>
    </w:rPr>
  </w:style>
  <w:style w:type="paragraph" w:styleId="af1">
    <w:name w:val="Body Text Indent"/>
    <w:basedOn w:val="a"/>
    <w:pPr>
      <w:spacing w:after="120"/>
      <w:ind w:left="283"/>
    </w:pPr>
    <w:rPr>
      <w:rFonts w:ascii="Arial" w:hAnsi="Arial" w:cs="Arial"/>
      <w:sz w:val="22"/>
    </w:rPr>
  </w:style>
  <w:style w:type="paragraph" w:customStyle="1" w:styleId="210">
    <w:name w:val="Σώμα κείμενου 21"/>
    <w:basedOn w:val="a"/>
    <w:pPr>
      <w:jc w:val="center"/>
    </w:pPr>
    <w:rPr>
      <w:rFonts w:ascii="Arial" w:hAnsi="Arial" w:cs="Arial"/>
      <w:sz w:val="22"/>
    </w:rPr>
  </w:style>
  <w:style w:type="paragraph" w:customStyle="1" w:styleId="af2">
    <w:name w:val="Περιεχόμενα πίνακα"/>
    <w:basedOn w:val="a"/>
    <w:pPr>
      <w:suppressLineNumbers/>
    </w:pPr>
  </w:style>
  <w:style w:type="paragraph" w:customStyle="1" w:styleId="af3">
    <w:name w:val="Επικεφαλίδα πίνακα"/>
    <w:basedOn w:val="af2"/>
    <w:pPr>
      <w:jc w:val="center"/>
    </w:pPr>
    <w:rPr>
      <w:b/>
      <w:bCs/>
    </w:rPr>
  </w:style>
  <w:style w:type="paragraph" w:customStyle="1" w:styleId="af4">
    <w:name w:val="Περιεχόμενα πλαισίου"/>
    <w:basedOn w:val="a"/>
  </w:style>
  <w:style w:type="paragraph" w:styleId="32">
    <w:name w:val="Body Text 3"/>
    <w:basedOn w:val="a"/>
    <w:link w:val="3Char0"/>
    <w:rsid w:val="005F56C7"/>
    <w:pPr>
      <w:suppressAutoHyphens w:val="0"/>
      <w:spacing w:after="120"/>
    </w:pPr>
    <w:rPr>
      <w:rFonts w:ascii="Arial" w:hAnsi="Arial"/>
      <w:sz w:val="16"/>
      <w:szCs w:val="16"/>
      <w:lang w:eastAsia="el-GR"/>
    </w:rPr>
  </w:style>
  <w:style w:type="character" w:customStyle="1" w:styleId="3Char0">
    <w:name w:val="Σώμα κείμενου 3 Char"/>
    <w:link w:val="32"/>
    <w:rsid w:val="005F56C7"/>
    <w:rPr>
      <w:rFonts w:ascii="Arial" w:hAnsi="Arial"/>
      <w:sz w:val="16"/>
      <w:szCs w:val="16"/>
    </w:rPr>
  </w:style>
  <w:style w:type="table" w:styleId="af5">
    <w:name w:val="Table Grid"/>
    <w:basedOn w:val="a1"/>
    <w:rsid w:val="004F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83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0B4FE8-E62B-45C6-80C1-CBA1FB28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157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Δ/ΝΣΗ : ΑΓΡΟΤΙΚΗΣ ΑΝΑΠΤΥΞΗΣ &amp; ΑΛΙΕΙΑΣ</vt:lpstr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Δ/ΝΣΗ : ΑΓΡΟΤΙΚΗΣ ΑΝΑΠΤΥΞΗΣ &amp; ΑΛΙΕΙΑΣ</dc:title>
  <dc:subject/>
  <dc:creator>mvenetsanou</dc:creator>
  <cp:keywords/>
  <cp:lastModifiedBy>OPEKEPE02 OPEKEPE02</cp:lastModifiedBy>
  <cp:revision>8</cp:revision>
  <cp:lastPrinted>2020-04-27T12:56:00Z</cp:lastPrinted>
  <dcterms:created xsi:type="dcterms:W3CDTF">2020-05-07T19:32:00Z</dcterms:created>
  <dcterms:modified xsi:type="dcterms:W3CDTF">2020-09-15T06:52:00Z</dcterms:modified>
</cp:coreProperties>
</file>